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0E0C0FA" w:rsidR="007F19D6" w:rsidRPr="00B82E66" w:rsidRDefault="00A53A01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5722DC">
        <w:rPr>
          <w:rFonts w:cs="Arial"/>
          <w:b/>
          <w:bCs/>
          <w:sz w:val="22"/>
          <w:szCs w:val="22"/>
        </w:rPr>
        <w:t xml:space="preserve"> </w:t>
      </w:r>
      <w:r w:rsidR="005722DC">
        <w:rPr>
          <w:rFonts w:cstheme="minorHAnsi"/>
          <w:sz w:val="22"/>
          <w:szCs w:val="22"/>
        </w:rPr>
        <w:t>BGO-BGN.25.5.2025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957D60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A53A01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A53A01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A53A01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A53A01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A53A01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A53A01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A53A01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77DA6E63" w14:textId="0188A0E1" w:rsidR="0088163D" w:rsidRDefault="00A53A01" w:rsidP="0088163D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r w:rsidR="00C641A9">
        <w:rPr>
          <w:b w:val="0"/>
          <w:sz w:val="22"/>
          <w:szCs w:val="22"/>
        </w:rPr>
        <w:t>s</w:t>
      </w:r>
      <w:r w:rsidRPr="0088163D">
        <w:rPr>
          <w:b w:val="0"/>
          <w:sz w:val="22"/>
          <w:szCs w:val="22"/>
        </w:rPr>
        <w:t>przedaż, dostaw</w:t>
      </w:r>
      <w:r w:rsidR="00C641A9">
        <w:rPr>
          <w:b w:val="0"/>
          <w:sz w:val="22"/>
          <w:szCs w:val="22"/>
        </w:rPr>
        <w:t>ę</w:t>
      </w:r>
      <w:r w:rsidRPr="0088163D">
        <w:rPr>
          <w:b w:val="0"/>
          <w:sz w:val="22"/>
          <w:szCs w:val="22"/>
        </w:rPr>
        <w:t xml:space="preserve">, montaż oraz przeniesienie na Zamawiającego własności nowych foteli szt. 17 </w:t>
      </w:r>
      <w:r w:rsidR="00C641A9">
        <w:rPr>
          <w:b w:val="0"/>
          <w:sz w:val="22"/>
          <w:szCs w:val="22"/>
        </w:rPr>
        <w:br/>
      </w:r>
      <w:r w:rsidRPr="0088163D">
        <w:rPr>
          <w:b w:val="0"/>
          <w:sz w:val="22"/>
          <w:szCs w:val="22"/>
        </w:rPr>
        <w:t>w budynku B Centrali NIK</w:t>
      </w:r>
    </w:p>
    <w:p w14:paraId="06EF30AF" w14:textId="719098D9" w:rsidR="0088163D" w:rsidRDefault="00A53A01" w:rsidP="0088163D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</w:p>
    <w:p w14:paraId="6C00EB36" w14:textId="11C9D4A3" w:rsidR="007F19D6" w:rsidRPr="00B82E66" w:rsidRDefault="00A53A01" w:rsidP="0088163D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A53A01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A53A01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A53A01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A53A01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A53A01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A53A01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A53A01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A53A01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A53A01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A53A01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A53A01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A53A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A53A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A53A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A53A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1F79D76A" w:rsidR="007F19D6" w:rsidRPr="00B82E66" w:rsidRDefault="00A53A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A53A01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A53A01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A53A01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2049B9E7" w:rsidR="007F19D6" w:rsidRPr="00B82E66" w:rsidRDefault="00A53A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C2592D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A53A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A53A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A53A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A53A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A53A01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A53A01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A53A01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A53A01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A53A01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A53A01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A53A01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A53A01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15ED5" w14:textId="77777777" w:rsidR="00EE7AA4" w:rsidRDefault="00A53A01">
      <w:r>
        <w:separator/>
      </w:r>
    </w:p>
  </w:endnote>
  <w:endnote w:type="continuationSeparator" w:id="0">
    <w:p w14:paraId="7037D267" w14:textId="77777777" w:rsidR="00EE7AA4" w:rsidRDefault="00A5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A53A01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5ADF9" w14:textId="77777777" w:rsidR="00170864" w:rsidRDefault="00A53A01" w:rsidP="00A106F6">
      <w:r>
        <w:separator/>
      </w:r>
    </w:p>
  </w:footnote>
  <w:footnote w:type="continuationSeparator" w:id="0">
    <w:p w14:paraId="22191A74" w14:textId="77777777" w:rsidR="00170864" w:rsidRDefault="00A53A01" w:rsidP="00A106F6">
      <w:r>
        <w:continuationSeparator/>
      </w:r>
    </w:p>
  </w:footnote>
  <w:footnote w:id="1">
    <w:p w14:paraId="1C1FAE20" w14:textId="77777777" w:rsidR="007F19D6" w:rsidRDefault="00A53A01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A53A01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C8060100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DCAE83B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8A264C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2E2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2DD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22B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E85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83D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E6A9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D79AAEE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67B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505F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642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9245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ECE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2DF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CD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A815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7C380F3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F0660B5C" w:tentative="1">
      <w:start w:val="1"/>
      <w:numFmt w:val="lowerLetter"/>
      <w:lvlText w:val="%2."/>
      <w:lvlJc w:val="left"/>
      <w:pPr>
        <w:ind w:left="1380" w:hanging="360"/>
      </w:pPr>
    </w:lvl>
    <w:lvl w:ilvl="2" w:tplc="17C05E70" w:tentative="1">
      <w:start w:val="1"/>
      <w:numFmt w:val="lowerRoman"/>
      <w:lvlText w:val="%3."/>
      <w:lvlJc w:val="right"/>
      <w:pPr>
        <w:ind w:left="2100" w:hanging="180"/>
      </w:pPr>
    </w:lvl>
    <w:lvl w:ilvl="3" w:tplc="6DEA4B9E" w:tentative="1">
      <w:start w:val="1"/>
      <w:numFmt w:val="decimal"/>
      <w:lvlText w:val="%4."/>
      <w:lvlJc w:val="left"/>
      <w:pPr>
        <w:ind w:left="2820" w:hanging="360"/>
      </w:pPr>
    </w:lvl>
    <w:lvl w:ilvl="4" w:tplc="3F8413F6" w:tentative="1">
      <w:start w:val="1"/>
      <w:numFmt w:val="lowerLetter"/>
      <w:lvlText w:val="%5."/>
      <w:lvlJc w:val="left"/>
      <w:pPr>
        <w:ind w:left="3540" w:hanging="360"/>
      </w:pPr>
    </w:lvl>
    <w:lvl w:ilvl="5" w:tplc="16F03F62" w:tentative="1">
      <w:start w:val="1"/>
      <w:numFmt w:val="lowerRoman"/>
      <w:lvlText w:val="%6."/>
      <w:lvlJc w:val="right"/>
      <w:pPr>
        <w:ind w:left="4260" w:hanging="180"/>
      </w:pPr>
    </w:lvl>
    <w:lvl w:ilvl="6" w:tplc="F952856E" w:tentative="1">
      <w:start w:val="1"/>
      <w:numFmt w:val="decimal"/>
      <w:lvlText w:val="%7."/>
      <w:lvlJc w:val="left"/>
      <w:pPr>
        <w:ind w:left="4980" w:hanging="360"/>
      </w:pPr>
    </w:lvl>
    <w:lvl w:ilvl="7" w:tplc="62608F5E" w:tentative="1">
      <w:start w:val="1"/>
      <w:numFmt w:val="lowerLetter"/>
      <w:lvlText w:val="%8."/>
      <w:lvlJc w:val="left"/>
      <w:pPr>
        <w:ind w:left="5700" w:hanging="360"/>
      </w:pPr>
    </w:lvl>
    <w:lvl w:ilvl="8" w:tplc="83A6D9C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E996D9F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0F4E85A" w:tentative="1">
      <w:start w:val="1"/>
      <w:numFmt w:val="lowerLetter"/>
      <w:lvlText w:val="%2."/>
      <w:lvlJc w:val="left"/>
      <w:pPr>
        <w:ind w:left="1222" w:hanging="360"/>
      </w:pPr>
    </w:lvl>
    <w:lvl w:ilvl="2" w:tplc="54C6AD60" w:tentative="1">
      <w:start w:val="1"/>
      <w:numFmt w:val="lowerRoman"/>
      <w:lvlText w:val="%3."/>
      <w:lvlJc w:val="right"/>
      <w:pPr>
        <w:ind w:left="1942" w:hanging="180"/>
      </w:pPr>
    </w:lvl>
    <w:lvl w:ilvl="3" w:tplc="EC528E14" w:tentative="1">
      <w:start w:val="1"/>
      <w:numFmt w:val="decimal"/>
      <w:lvlText w:val="%4."/>
      <w:lvlJc w:val="left"/>
      <w:pPr>
        <w:ind w:left="2662" w:hanging="360"/>
      </w:pPr>
    </w:lvl>
    <w:lvl w:ilvl="4" w:tplc="2F46F800" w:tentative="1">
      <w:start w:val="1"/>
      <w:numFmt w:val="lowerLetter"/>
      <w:lvlText w:val="%5."/>
      <w:lvlJc w:val="left"/>
      <w:pPr>
        <w:ind w:left="3382" w:hanging="360"/>
      </w:pPr>
    </w:lvl>
    <w:lvl w:ilvl="5" w:tplc="D23025B2" w:tentative="1">
      <w:start w:val="1"/>
      <w:numFmt w:val="lowerRoman"/>
      <w:lvlText w:val="%6."/>
      <w:lvlJc w:val="right"/>
      <w:pPr>
        <w:ind w:left="4102" w:hanging="180"/>
      </w:pPr>
    </w:lvl>
    <w:lvl w:ilvl="6" w:tplc="8196D90E" w:tentative="1">
      <w:start w:val="1"/>
      <w:numFmt w:val="decimal"/>
      <w:lvlText w:val="%7."/>
      <w:lvlJc w:val="left"/>
      <w:pPr>
        <w:ind w:left="4822" w:hanging="360"/>
      </w:pPr>
    </w:lvl>
    <w:lvl w:ilvl="7" w:tplc="76DE87DC" w:tentative="1">
      <w:start w:val="1"/>
      <w:numFmt w:val="lowerLetter"/>
      <w:lvlText w:val="%8."/>
      <w:lvlJc w:val="left"/>
      <w:pPr>
        <w:ind w:left="5542" w:hanging="360"/>
      </w:pPr>
    </w:lvl>
    <w:lvl w:ilvl="8" w:tplc="9696689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94FE4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343E26" w:tentative="1">
      <w:start w:val="1"/>
      <w:numFmt w:val="lowerLetter"/>
      <w:lvlText w:val="%2."/>
      <w:lvlJc w:val="left"/>
      <w:pPr>
        <w:ind w:left="1440" w:hanging="360"/>
      </w:pPr>
    </w:lvl>
    <w:lvl w:ilvl="2" w:tplc="C9BCE378" w:tentative="1">
      <w:start w:val="1"/>
      <w:numFmt w:val="lowerRoman"/>
      <w:lvlText w:val="%3."/>
      <w:lvlJc w:val="right"/>
      <w:pPr>
        <w:ind w:left="2160" w:hanging="180"/>
      </w:pPr>
    </w:lvl>
    <w:lvl w:ilvl="3" w:tplc="FCE81AF8" w:tentative="1">
      <w:start w:val="1"/>
      <w:numFmt w:val="decimal"/>
      <w:lvlText w:val="%4."/>
      <w:lvlJc w:val="left"/>
      <w:pPr>
        <w:ind w:left="2880" w:hanging="360"/>
      </w:pPr>
    </w:lvl>
    <w:lvl w:ilvl="4" w:tplc="DD128AE6" w:tentative="1">
      <w:start w:val="1"/>
      <w:numFmt w:val="lowerLetter"/>
      <w:lvlText w:val="%5."/>
      <w:lvlJc w:val="left"/>
      <w:pPr>
        <w:ind w:left="3600" w:hanging="360"/>
      </w:pPr>
    </w:lvl>
    <w:lvl w:ilvl="5" w:tplc="1DDC026A" w:tentative="1">
      <w:start w:val="1"/>
      <w:numFmt w:val="lowerRoman"/>
      <w:lvlText w:val="%6."/>
      <w:lvlJc w:val="right"/>
      <w:pPr>
        <w:ind w:left="4320" w:hanging="180"/>
      </w:pPr>
    </w:lvl>
    <w:lvl w:ilvl="6" w:tplc="E23CC362" w:tentative="1">
      <w:start w:val="1"/>
      <w:numFmt w:val="decimal"/>
      <w:lvlText w:val="%7."/>
      <w:lvlJc w:val="left"/>
      <w:pPr>
        <w:ind w:left="5040" w:hanging="360"/>
      </w:pPr>
    </w:lvl>
    <w:lvl w:ilvl="7" w:tplc="1B029666" w:tentative="1">
      <w:start w:val="1"/>
      <w:numFmt w:val="lowerLetter"/>
      <w:lvlText w:val="%8."/>
      <w:lvlJc w:val="left"/>
      <w:pPr>
        <w:ind w:left="5760" w:hanging="360"/>
      </w:pPr>
    </w:lvl>
    <w:lvl w:ilvl="8" w:tplc="6340F4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6848FB4C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1D9C3BD0">
      <w:start w:val="1"/>
      <w:numFmt w:val="lowerLetter"/>
      <w:lvlText w:val="%2."/>
      <w:lvlJc w:val="left"/>
      <w:pPr>
        <w:ind w:left="1440" w:hanging="360"/>
      </w:pPr>
    </w:lvl>
    <w:lvl w:ilvl="2" w:tplc="EAD6CA7A">
      <w:start w:val="1"/>
      <w:numFmt w:val="lowerRoman"/>
      <w:lvlText w:val="%3."/>
      <w:lvlJc w:val="right"/>
      <w:pPr>
        <w:ind w:left="2160" w:hanging="180"/>
      </w:pPr>
    </w:lvl>
    <w:lvl w:ilvl="3" w:tplc="5440774C">
      <w:start w:val="1"/>
      <w:numFmt w:val="decimal"/>
      <w:lvlText w:val="%4."/>
      <w:lvlJc w:val="left"/>
      <w:pPr>
        <w:ind w:left="2880" w:hanging="360"/>
      </w:pPr>
    </w:lvl>
    <w:lvl w:ilvl="4" w:tplc="06C87F72" w:tentative="1">
      <w:start w:val="1"/>
      <w:numFmt w:val="lowerLetter"/>
      <w:lvlText w:val="%5."/>
      <w:lvlJc w:val="left"/>
      <w:pPr>
        <w:ind w:left="3600" w:hanging="360"/>
      </w:pPr>
    </w:lvl>
    <w:lvl w:ilvl="5" w:tplc="C8EC8B3A" w:tentative="1">
      <w:start w:val="1"/>
      <w:numFmt w:val="lowerRoman"/>
      <w:lvlText w:val="%6."/>
      <w:lvlJc w:val="right"/>
      <w:pPr>
        <w:ind w:left="4320" w:hanging="180"/>
      </w:pPr>
    </w:lvl>
    <w:lvl w:ilvl="6" w:tplc="94E6A164" w:tentative="1">
      <w:start w:val="1"/>
      <w:numFmt w:val="decimal"/>
      <w:lvlText w:val="%7."/>
      <w:lvlJc w:val="left"/>
      <w:pPr>
        <w:ind w:left="5040" w:hanging="360"/>
      </w:pPr>
    </w:lvl>
    <w:lvl w:ilvl="7" w:tplc="04AA3632" w:tentative="1">
      <w:start w:val="1"/>
      <w:numFmt w:val="lowerLetter"/>
      <w:lvlText w:val="%8."/>
      <w:lvlJc w:val="left"/>
      <w:pPr>
        <w:ind w:left="5760" w:hanging="360"/>
      </w:pPr>
    </w:lvl>
    <w:lvl w:ilvl="8" w:tplc="A5FE7F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593A7C6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CBBA20EC" w:tentative="1">
      <w:start w:val="1"/>
      <w:numFmt w:val="lowerLetter"/>
      <w:lvlText w:val="%2."/>
      <w:lvlJc w:val="left"/>
      <w:pPr>
        <w:ind w:left="1440" w:hanging="360"/>
      </w:pPr>
    </w:lvl>
    <w:lvl w:ilvl="2" w:tplc="6DE21436" w:tentative="1">
      <w:start w:val="1"/>
      <w:numFmt w:val="lowerRoman"/>
      <w:lvlText w:val="%3."/>
      <w:lvlJc w:val="right"/>
      <w:pPr>
        <w:ind w:left="2160" w:hanging="180"/>
      </w:pPr>
    </w:lvl>
    <w:lvl w:ilvl="3" w:tplc="BA06F7C2" w:tentative="1">
      <w:start w:val="1"/>
      <w:numFmt w:val="decimal"/>
      <w:lvlText w:val="%4."/>
      <w:lvlJc w:val="left"/>
      <w:pPr>
        <w:ind w:left="2880" w:hanging="360"/>
      </w:pPr>
    </w:lvl>
    <w:lvl w:ilvl="4" w:tplc="84147506" w:tentative="1">
      <w:start w:val="1"/>
      <w:numFmt w:val="lowerLetter"/>
      <w:lvlText w:val="%5."/>
      <w:lvlJc w:val="left"/>
      <w:pPr>
        <w:ind w:left="3600" w:hanging="360"/>
      </w:pPr>
    </w:lvl>
    <w:lvl w:ilvl="5" w:tplc="CC7401F4" w:tentative="1">
      <w:start w:val="1"/>
      <w:numFmt w:val="lowerRoman"/>
      <w:lvlText w:val="%6."/>
      <w:lvlJc w:val="right"/>
      <w:pPr>
        <w:ind w:left="4320" w:hanging="180"/>
      </w:pPr>
    </w:lvl>
    <w:lvl w:ilvl="6" w:tplc="6B1476C4" w:tentative="1">
      <w:start w:val="1"/>
      <w:numFmt w:val="decimal"/>
      <w:lvlText w:val="%7."/>
      <w:lvlJc w:val="left"/>
      <w:pPr>
        <w:ind w:left="5040" w:hanging="360"/>
      </w:pPr>
    </w:lvl>
    <w:lvl w:ilvl="7" w:tplc="A9DA9482" w:tentative="1">
      <w:start w:val="1"/>
      <w:numFmt w:val="lowerLetter"/>
      <w:lvlText w:val="%8."/>
      <w:lvlJc w:val="left"/>
      <w:pPr>
        <w:ind w:left="5760" w:hanging="360"/>
      </w:pPr>
    </w:lvl>
    <w:lvl w:ilvl="8" w:tplc="BE848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A4CCC70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6C224C" w:tentative="1">
      <w:start w:val="1"/>
      <w:numFmt w:val="lowerLetter"/>
      <w:lvlText w:val="%2."/>
      <w:lvlJc w:val="left"/>
      <w:pPr>
        <w:ind w:left="2073" w:hanging="360"/>
      </w:pPr>
    </w:lvl>
    <w:lvl w:ilvl="2" w:tplc="44643B04" w:tentative="1">
      <w:start w:val="1"/>
      <w:numFmt w:val="lowerRoman"/>
      <w:lvlText w:val="%3."/>
      <w:lvlJc w:val="right"/>
      <w:pPr>
        <w:ind w:left="2793" w:hanging="180"/>
      </w:pPr>
    </w:lvl>
    <w:lvl w:ilvl="3" w:tplc="87240FF2" w:tentative="1">
      <w:start w:val="1"/>
      <w:numFmt w:val="decimal"/>
      <w:lvlText w:val="%4."/>
      <w:lvlJc w:val="left"/>
      <w:pPr>
        <w:ind w:left="3513" w:hanging="360"/>
      </w:pPr>
    </w:lvl>
    <w:lvl w:ilvl="4" w:tplc="0AA265AE" w:tentative="1">
      <w:start w:val="1"/>
      <w:numFmt w:val="lowerLetter"/>
      <w:lvlText w:val="%5."/>
      <w:lvlJc w:val="left"/>
      <w:pPr>
        <w:ind w:left="4233" w:hanging="360"/>
      </w:pPr>
    </w:lvl>
    <w:lvl w:ilvl="5" w:tplc="3F3EA6DE" w:tentative="1">
      <w:start w:val="1"/>
      <w:numFmt w:val="lowerRoman"/>
      <w:lvlText w:val="%6."/>
      <w:lvlJc w:val="right"/>
      <w:pPr>
        <w:ind w:left="4953" w:hanging="180"/>
      </w:pPr>
    </w:lvl>
    <w:lvl w:ilvl="6" w:tplc="3D3EC484" w:tentative="1">
      <w:start w:val="1"/>
      <w:numFmt w:val="decimal"/>
      <w:lvlText w:val="%7."/>
      <w:lvlJc w:val="left"/>
      <w:pPr>
        <w:ind w:left="5673" w:hanging="360"/>
      </w:pPr>
    </w:lvl>
    <w:lvl w:ilvl="7" w:tplc="9710D418" w:tentative="1">
      <w:start w:val="1"/>
      <w:numFmt w:val="lowerLetter"/>
      <w:lvlText w:val="%8."/>
      <w:lvlJc w:val="left"/>
      <w:pPr>
        <w:ind w:left="6393" w:hanging="360"/>
      </w:pPr>
    </w:lvl>
    <w:lvl w:ilvl="8" w:tplc="45C2862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AC8AB0D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B61273A2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8DFEBF8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1D06B4EE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931C3CC4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7D86E5E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29B22072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300ED60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855C8404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E18A2CD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8D209D84" w:tentative="1">
      <w:start w:val="1"/>
      <w:numFmt w:val="lowerLetter"/>
      <w:lvlText w:val="%2."/>
      <w:lvlJc w:val="left"/>
      <w:pPr>
        <w:ind w:left="1440" w:hanging="360"/>
      </w:pPr>
    </w:lvl>
    <w:lvl w:ilvl="2" w:tplc="77BE363C" w:tentative="1">
      <w:start w:val="1"/>
      <w:numFmt w:val="lowerRoman"/>
      <w:lvlText w:val="%3."/>
      <w:lvlJc w:val="right"/>
      <w:pPr>
        <w:ind w:left="2160" w:hanging="180"/>
      </w:pPr>
    </w:lvl>
    <w:lvl w:ilvl="3" w:tplc="F0242442" w:tentative="1">
      <w:start w:val="1"/>
      <w:numFmt w:val="decimal"/>
      <w:lvlText w:val="%4."/>
      <w:lvlJc w:val="left"/>
      <w:pPr>
        <w:ind w:left="2880" w:hanging="360"/>
      </w:pPr>
    </w:lvl>
    <w:lvl w:ilvl="4" w:tplc="43A469EC" w:tentative="1">
      <w:start w:val="1"/>
      <w:numFmt w:val="lowerLetter"/>
      <w:lvlText w:val="%5."/>
      <w:lvlJc w:val="left"/>
      <w:pPr>
        <w:ind w:left="3600" w:hanging="360"/>
      </w:pPr>
    </w:lvl>
    <w:lvl w:ilvl="5" w:tplc="EFECC9FC" w:tentative="1">
      <w:start w:val="1"/>
      <w:numFmt w:val="lowerRoman"/>
      <w:lvlText w:val="%6."/>
      <w:lvlJc w:val="right"/>
      <w:pPr>
        <w:ind w:left="4320" w:hanging="180"/>
      </w:pPr>
    </w:lvl>
    <w:lvl w:ilvl="6" w:tplc="7C6A7552" w:tentative="1">
      <w:start w:val="1"/>
      <w:numFmt w:val="decimal"/>
      <w:lvlText w:val="%7."/>
      <w:lvlJc w:val="left"/>
      <w:pPr>
        <w:ind w:left="5040" w:hanging="360"/>
      </w:pPr>
    </w:lvl>
    <w:lvl w:ilvl="7" w:tplc="387A0E68" w:tentative="1">
      <w:start w:val="1"/>
      <w:numFmt w:val="lowerLetter"/>
      <w:lvlText w:val="%8."/>
      <w:lvlJc w:val="left"/>
      <w:pPr>
        <w:ind w:left="5760" w:hanging="360"/>
      </w:pPr>
    </w:lvl>
    <w:lvl w:ilvl="8" w:tplc="13806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55786B9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216DC8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74667F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E201D7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EB83B2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D642BB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A8AF96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1A4708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C62CBB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C8D4F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54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A07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08A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CF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C060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7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4C9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A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492ECA6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49A83E1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1F86D5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8760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5A6A27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E53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2018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8448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6683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E61C733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9954C32C" w:tentative="1">
      <w:start w:val="1"/>
      <w:numFmt w:val="lowerLetter"/>
      <w:lvlText w:val="%2."/>
      <w:lvlJc w:val="left"/>
      <w:pPr>
        <w:ind w:left="1800" w:hanging="360"/>
      </w:pPr>
    </w:lvl>
    <w:lvl w:ilvl="2" w:tplc="07EA1FAE" w:tentative="1">
      <w:start w:val="1"/>
      <w:numFmt w:val="lowerRoman"/>
      <w:lvlText w:val="%3."/>
      <w:lvlJc w:val="right"/>
      <w:pPr>
        <w:ind w:left="2520" w:hanging="180"/>
      </w:pPr>
    </w:lvl>
    <w:lvl w:ilvl="3" w:tplc="A190C254" w:tentative="1">
      <w:start w:val="1"/>
      <w:numFmt w:val="decimal"/>
      <w:lvlText w:val="%4."/>
      <w:lvlJc w:val="left"/>
      <w:pPr>
        <w:ind w:left="3240" w:hanging="360"/>
      </w:pPr>
    </w:lvl>
    <w:lvl w:ilvl="4" w:tplc="9E1C2934" w:tentative="1">
      <w:start w:val="1"/>
      <w:numFmt w:val="lowerLetter"/>
      <w:lvlText w:val="%5."/>
      <w:lvlJc w:val="left"/>
      <w:pPr>
        <w:ind w:left="3960" w:hanging="360"/>
      </w:pPr>
    </w:lvl>
    <w:lvl w:ilvl="5" w:tplc="2AB6EAE6" w:tentative="1">
      <w:start w:val="1"/>
      <w:numFmt w:val="lowerRoman"/>
      <w:lvlText w:val="%6."/>
      <w:lvlJc w:val="right"/>
      <w:pPr>
        <w:ind w:left="4680" w:hanging="180"/>
      </w:pPr>
    </w:lvl>
    <w:lvl w:ilvl="6" w:tplc="0FC683B4" w:tentative="1">
      <w:start w:val="1"/>
      <w:numFmt w:val="decimal"/>
      <w:lvlText w:val="%7."/>
      <w:lvlJc w:val="left"/>
      <w:pPr>
        <w:ind w:left="5400" w:hanging="360"/>
      </w:pPr>
    </w:lvl>
    <w:lvl w:ilvl="7" w:tplc="0AFCD358" w:tentative="1">
      <w:start w:val="1"/>
      <w:numFmt w:val="lowerLetter"/>
      <w:lvlText w:val="%8."/>
      <w:lvlJc w:val="left"/>
      <w:pPr>
        <w:ind w:left="6120" w:hanging="360"/>
      </w:pPr>
    </w:lvl>
    <w:lvl w:ilvl="8" w:tplc="54B890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01A219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BEBA8B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13502D4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0418903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162C13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38B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38B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78C9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C451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101AF"/>
    <w:rsid w:val="00023D3A"/>
    <w:rsid w:val="00026530"/>
    <w:rsid w:val="00033043"/>
    <w:rsid w:val="000537CE"/>
    <w:rsid w:val="00061C9C"/>
    <w:rsid w:val="000623DB"/>
    <w:rsid w:val="00065D8A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0864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530F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92A2A"/>
    <w:rsid w:val="004B19D1"/>
    <w:rsid w:val="004B3135"/>
    <w:rsid w:val="004C7356"/>
    <w:rsid w:val="004F5100"/>
    <w:rsid w:val="00511419"/>
    <w:rsid w:val="00513F03"/>
    <w:rsid w:val="00524439"/>
    <w:rsid w:val="005551EF"/>
    <w:rsid w:val="00566162"/>
    <w:rsid w:val="00570196"/>
    <w:rsid w:val="005722DC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77479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163D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57D60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53A01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2592D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641A9"/>
    <w:rsid w:val="00C82A6A"/>
    <w:rsid w:val="00C83A9B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2FEA"/>
    <w:rsid w:val="00EA4F06"/>
    <w:rsid w:val="00EB5D72"/>
    <w:rsid w:val="00EC0F7C"/>
    <w:rsid w:val="00ED1A8D"/>
    <w:rsid w:val="00EE7AA4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0F9D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9</cp:revision>
  <cp:lastPrinted>2016-10-07T08:49:00Z</cp:lastPrinted>
  <dcterms:created xsi:type="dcterms:W3CDTF">2024-10-11T07:18:00Z</dcterms:created>
  <dcterms:modified xsi:type="dcterms:W3CDTF">2025-01-17T10:42:00Z</dcterms:modified>
</cp:coreProperties>
</file>